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Pr="00B10021" w:rsidRDefault="00B333B7" w:rsidP="00DC16AC">
      <w:pPr>
        <w:spacing w:line="360" w:lineRule="auto"/>
        <w:ind w:left="6804" w:firstLine="708"/>
        <w:rPr>
          <w:b/>
        </w:rPr>
      </w:pPr>
      <w:r>
        <w:rPr>
          <w:b/>
        </w:rPr>
        <w:t>Załącznik nr 1</w:t>
      </w:r>
    </w:p>
    <w:p w:rsidR="00655844" w:rsidRPr="00B10021" w:rsidRDefault="00655844" w:rsidP="00DC16AC">
      <w:pPr>
        <w:spacing w:line="360" w:lineRule="auto"/>
        <w:ind w:left="6804" w:firstLine="708"/>
        <w:rPr>
          <w:b/>
        </w:rPr>
      </w:pPr>
      <w:r w:rsidRPr="00B10021">
        <w:rPr>
          <w:b/>
        </w:rPr>
        <w:t xml:space="preserve">Formularz oferty </w:t>
      </w:r>
    </w:p>
    <w:p w:rsidR="00655844" w:rsidRDefault="00B10021" w:rsidP="00DC16AC">
      <w:pPr>
        <w:spacing w:line="360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g">
            <w:drawing>
              <wp:inline distT="0" distB="0" distL="0" distR="0" wp14:anchorId="542EE5BD" wp14:editId="263071CF">
                <wp:extent cx="1949450" cy="1007110"/>
                <wp:effectExtent l="6985" t="10160" r="5715" b="1143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DC16AC" w:rsidRDefault="00655844" w:rsidP="00DC16AC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C16AC" w:rsidRDefault="00DC16AC" w:rsidP="00DC16AC">
      <w:pPr>
        <w:spacing w:line="276" w:lineRule="auto"/>
        <w:rPr>
          <w:sz w:val="20"/>
          <w:szCs w:val="20"/>
        </w:rPr>
      </w:pPr>
    </w:p>
    <w:p w:rsidR="00655844" w:rsidRPr="008A682F" w:rsidRDefault="00DC16AC" w:rsidP="008A682F">
      <w:pPr>
        <w:tabs>
          <w:tab w:val="left" w:pos="5670"/>
        </w:tabs>
        <w:spacing w:line="276" w:lineRule="auto"/>
        <w:rPr>
          <w:b/>
          <w:sz w:val="32"/>
          <w:szCs w:val="32"/>
        </w:rPr>
      </w:pPr>
      <w:r>
        <w:rPr>
          <w:sz w:val="20"/>
          <w:szCs w:val="20"/>
        </w:rPr>
        <w:tab/>
      </w:r>
      <w:r w:rsidR="00655844" w:rsidRPr="008A682F">
        <w:rPr>
          <w:b/>
          <w:sz w:val="32"/>
          <w:szCs w:val="32"/>
        </w:rPr>
        <w:t xml:space="preserve">Gmina </w:t>
      </w:r>
      <w:r w:rsidR="002E5D2C" w:rsidRPr="008A682F">
        <w:rPr>
          <w:b/>
          <w:sz w:val="32"/>
          <w:szCs w:val="32"/>
        </w:rPr>
        <w:t xml:space="preserve">i Miasto </w:t>
      </w:r>
      <w:r w:rsidR="00655844" w:rsidRPr="008A682F">
        <w:rPr>
          <w:b/>
          <w:sz w:val="32"/>
          <w:szCs w:val="32"/>
        </w:rPr>
        <w:t>Nisko</w:t>
      </w:r>
    </w:p>
    <w:p w:rsidR="00655844" w:rsidRPr="008A682F" w:rsidRDefault="00655844" w:rsidP="008A682F">
      <w:pPr>
        <w:tabs>
          <w:tab w:val="left" w:pos="5670"/>
        </w:tabs>
        <w:spacing w:line="276" w:lineRule="auto"/>
        <w:ind w:left="5664" w:firstLine="6"/>
        <w:rPr>
          <w:b/>
          <w:sz w:val="32"/>
          <w:szCs w:val="32"/>
        </w:rPr>
      </w:pPr>
      <w:r w:rsidRPr="008A682F">
        <w:rPr>
          <w:b/>
          <w:sz w:val="32"/>
          <w:szCs w:val="32"/>
        </w:rPr>
        <w:t>Burmistrz Gminy i Miasta Nisko</w:t>
      </w:r>
    </w:p>
    <w:p w:rsidR="00655844" w:rsidRPr="008A682F" w:rsidRDefault="00655844" w:rsidP="008A682F">
      <w:pPr>
        <w:tabs>
          <w:tab w:val="left" w:pos="5670"/>
        </w:tabs>
        <w:spacing w:line="276" w:lineRule="auto"/>
        <w:ind w:left="5664" w:firstLine="6"/>
        <w:rPr>
          <w:b/>
          <w:sz w:val="32"/>
          <w:szCs w:val="32"/>
        </w:rPr>
      </w:pPr>
      <w:r w:rsidRPr="008A682F">
        <w:rPr>
          <w:b/>
          <w:sz w:val="32"/>
          <w:szCs w:val="32"/>
        </w:rPr>
        <w:t>Plac Wolności 14</w:t>
      </w:r>
    </w:p>
    <w:p w:rsidR="008036BE" w:rsidRPr="008A682F" w:rsidRDefault="00655844" w:rsidP="008A682F">
      <w:pPr>
        <w:tabs>
          <w:tab w:val="left" w:pos="5670"/>
        </w:tabs>
        <w:spacing w:line="276" w:lineRule="auto"/>
        <w:ind w:left="5664" w:firstLine="6"/>
        <w:rPr>
          <w:b/>
          <w:sz w:val="32"/>
          <w:szCs w:val="32"/>
        </w:rPr>
      </w:pPr>
      <w:r w:rsidRPr="008A682F">
        <w:rPr>
          <w:b/>
          <w:sz w:val="32"/>
          <w:szCs w:val="32"/>
        </w:rPr>
        <w:t>37 – 400 Nisko</w:t>
      </w:r>
    </w:p>
    <w:p w:rsidR="00DC16AC" w:rsidRDefault="00DC16AC" w:rsidP="00DC16AC">
      <w:pPr>
        <w:spacing w:line="360" w:lineRule="auto"/>
        <w:ind w:left="5664" w:firstLine="708"/>
        <w:rPr>
          <w:b/>
          <w:sz w:val="16"/>
          <w:szCs w:val="16"/>
        </w:rPr>
      </w:pPr>
    </w:p>
    <w:p w:rsidR="00DC16AC" w:rsidRPr="00DC16AC" w:rsidRDefault="00DC16AC" w:rsidP="00DC16AC">
      <w:pPr>
        <w:spacing w:line="360" w:lineRule="auto"/>
        <w:ind w:left="5664" w:firstLine="708"/>
        <w:rPr>
          <w:b/>
          <w:sz w:val="16"/>
          <w:szCs w:val="16"/>
        </w:rPr>
      </w:pPr>
    </w:p>
    <w:p w:rsidR="00F32B93" w:rsidRDefault="00655844" w:rsidP="00DC16AC">
      <w:pPr>
        <w:widowControl w:val="0"/>
        <w:snapToGrid w:val="0"/>
        <w:spacing w:line="360" w:lineRule="auto"/>
        <w:jc w:val="both"/>
        <w:rPr>
          <w:b/>
        </w:rPr>
      </w:pPr>
      <w:r w:rsidRPr="008036BE">
        <w:t>Odpowiadając na ogłoszenie o przetargu nieograniczonym zgodnie z przepisami ustawy z dnia 29 stycznia 2004 roku Prawo zam</w:t>
      </w:r>
      <w:r w:rsidR="00B333B7">
        <w:t>ówień publicznych (Dz. U. z 2017 r. poz. 1579</w:t>
      </w:r>
      <w:r w:rsidR="008A682F">
        <w:t>)</w:t>
      </w:r>
      <w:r w:rsidRPr="008036BE">
        <w:t>na zadanie pod nazwą:</w:t>
      </w:r>
      <w:r w:rsidR="00AB5163" w:rsidRPr="00AB5163">
        <w:rPr>
          <w:b/>
        </w:rPr>
        <w:t xml:space="preserve"> </w:t>
      </w:r>
    </w:p>
    <w:p w:rsidR="00DC16AC" w:rsidRDefault="00DC16AC" w:rsidP="00DC16AC">
      <w:pPr>
        <w:widowControl w:val="0"/>
        <w:snapToGrid w:val="0"/>
        <w:spacing w:line="276" w:lineRule="auto"/>
        <w:jc w:val="both"/>
        <w:rPr>
          <w:b/>
        </w:rPr>
      </w:pPr>
    </w:p>
    <w:p w:rsidR="00F32B93" w:rsidRPr="008A682F" w:rsidRDefault="00B333B7" w:rsidP="008A682F">
      <w:pPr>
        <w:pStyle w:val="Tekstpodstawowy"/>
        <w:jc w:val="center"/>
        <w:rPr>
          <w:b/>
          <w:kern w:val="1"/>
          <w:sz w:val="40"/>
          <w:szCs w:val="40"/>
          <w:lang w:eastAsia="ar-SA" w:bidi="hi-IN"/>
        </w:rPr>
      </w:pPr>
      <w:r w:rsidRPr="00170834">
        <w:rPr>
          <w:b/>
          <w:sz w:val="40"/>
          <w:szCs w:val="40"/>
          <w:lang w:eastAsia="ar-SA"/>
        </w:rPr>
        <w:t>„</w:t>
      </w:r>
      <w:r w:rsidR="008A682F" w:rsidRPr="008A682F">
        <w:rPr>
          <w:b/>
          <w:kern w:val="1"/>
          <w:sz w:val="40"/>
          <w:szCs w:val="40"/>
          <w:lang w:eastAsia="ar-SA" w:bidi="hi-IN"/>
        </w:rPr>
        <w:t>Zimowe utrzymanie dróg na terenie Gminy i Miasta Nisko w sezonie 2017/2018</w:t>
      </w:r>
      <w:r w:rsidRPr="00170834">
        <w:rPr>
          <w:b/>
          <w:sz w:val="40"/>
          <w:szCs w:val="40"/>
          <w:lang w:eastAsia="ar-SA"/>
        </w:rPr>
        <w:t>”</w:t>
      </w:r>
    </w:p>
    <w:p w:rsidR="00DC16AC" w:rsidRDefault="00DC16AC" w:rsidP="004E4A7C">
      <w:pPr>
        <w:pStyle w:val="Tekstpodstawowy"/>
        <w:spacing w:after="0" w:line="360" w:lineRule="auto"/>
        <w:rPr>
          <w:sz w:val="23"/>
          <w:szCs w:val="23"/>
        </w:rPr>
      </w:pPr>
    </w:p>
    <w:p w:rsidR="00E10D34" w:rsidRPr="008036BE" w:rsidRDefault="00655844" w:rsidP="00DC16AC">
      <w:pPr>
        <w:pStyle w:val="Tekstpodstawowy"/>
        <w:spacing w:after="0" w:line="360" w:lineRule="auto"/>
        <w:jc w:val="both"/>
      </w:pP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 w:rsidP="00DC16AC">
      <w:pPr>
        <w:numPr>
          <w:ilvl w:val="0"/>
          <w:numId w:val="2"/>
        </w:numPr>
        <w:tabs>
          <w:tab w:val="left" w:pos="284"/>
        </w:tabs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DC16A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 xml:space="preserve">Nazwa </w:t>
      </w:r>
      <w:r w:rsidR="00CB0CDB">
        <w:rPr>
          <w:sz w:val="23"/>
          <w:szCs w:val="23"/>
        </w:rPr>
        <w:t>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</w:t>
      </w:r>
      <w:r w:rsidR="00CB0CDB">
        <w:rPr>
          <w:sz w:val="23"/>
          <w:szCs w:val="23"/>
        </w:rPr>
        <w:t>………………………………………………………………………….</w:t>
      </w:r>
    </w:p>
    <w:p w:rsidR="002E5D2C" w:rsidRDefault="002E5D2C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</w:t>
      </w:r>
      <w:r w:rsidR="00B10021">
        <w:rPr>
          <w:sz w:val="23"/>
          <w:szCs w:val="23"/>
        </w:rPr>
        <w:t>.</w:t>
      </w:r>
      <w:r w:rsidRPr="002658B0">
        <w:rPr>
          <w:sz w:val="23"/>
          <w:szCs w:val="23"/>
        </w:rPr>
        <w:t>..,</w:t>
      </w:r>
    </w:p>
    <w:p w:rsidR="00CB0CDB" w:rsidRPr="002658B0" w:rsidRDefault="00CB0CDB" w:rsidP="00CB0CDB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</w:t>
      </w:r>
      <w:r>
        <w:rPr>
          <w:sz w:val="23"/>
          <w:szCs w:val="23"/>
        </w:rPr>
        <w:t>.</w:t>
      </w:r>
      <w:r w:rsidRPr="002658B0">
        <w:rPr>
          <w:sz w:val="23"/>
          <w:szCs w:val="23"/>
        </w:rPr>
        <w:t>..,</w:t>
      </w:r>
    </w:p>
    <w:p w:rsidR="002E5D2C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="00B10021">
        <w:rPr>
          <w:sz w:val="23"/>
          <w:szCs w:val="23"/>
        </w:rPr>
        <w:t>…..</w:t>
      </w:r>
      <w:r w:rsidRPr="002658B0">
        <w:rPr>
          <w:sz w:val="23"/>
          <w:szCs w:val="23"/>
        </w:rPr>
        <w:t xml:space="preserve">, </w:t>
      </w:r>
    </w:p>
    <w:p w:rsidR="00655844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Default="00B10021" w:rsidP="00DC16AC">
      <w:pPr>
        <w:spacing w:line="360" w:lineRule="auto"/>
        <w:ind w:left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Osoba </w:t>
      </w:r>
      <w:r w:rsidR="002E5D2C" w:rsidRPr="002658B0">
        <w:rPr>
          <w:sz w:val="23"/>
          <w:szCs w:val="23"/>
        </w:rPr>
        <w:t>do kontaktu: ………………………………………………………………………………………..,</w:t>
      </w:r>
    </w:p>
    <w:p w:rsidR="00DC16AC" w:rsidRDefault="00DC16AC" w:rsidP="008A682F">
      <w:pPr>
        <w:spacing w:line="360" w:lineRule="auto"/>
        <w:jc w:val="both"/>
        <w:rPr>
          <w:sz w:val="23"/>
          <w:szCs w:val="23"/>
        </w:rPr>
      </w:pPr>
    </w:p>
    <w:p w:rsidR="00B333B7" w:rsidRPr="004E4A7C" w:rsidRDefault="00B333B7" w:rsidP="00DC16AC">
      <w:pPr>
        <w:numPr>
          <w:ilvl w:val="1"/>
          <w:numId w:val="9"/>
        </w:numPr>
        <w:spacing w:line="360" w:lineRule="auto"/>
        <w:jc w:val="both"/>
        <w:rPr>
          <w:b/>
        </w:rPr>
      </w:pPr>
      <w:r w:rsidRPr="005D1C18">
        <w:t xml:space="preserve">Niniejszym zgłaszam swoją ofertę </w:t>
      </w:r>
      <w:r>
        <w:t xml:space="preserve">na </w:t>
      </w:r>
      <w:r w:rsidRPr="005D1C18">
        <w:t>wykonanie przedmiotu zamówienia zgodnie z wymogami zawartymi w SIWZ</w:t>
      </w:r>
      <w:r>
        <w:t>,</w:t>
      </w:r>
      <w:r w:rsidRPr="005D1C18">
        <w:t xml:space="preserve"> </w:t>
      </w:r>
      <w:r w:rsidRPr="00B333B7">
        <w:rPr>
          <w:sz w:val="23"/>
          <w:szCs w:val="23"/>
        </w:rPr>
        <w:t>za cenę ryczałtową</w:t>
      </w:r>
      <w:r>
        <w:rPr>
          <w:sz w:val="23"/>
          <w:szCs w:val="23"/>
        </w:rPr>
        <w:t xml:space="preserve">, </w:t>
      </w:r>
      <w:r w:rsidRPr="005D1C18">
        <w:rPr>
          <w:b/>
          <w:u w:val="single"/>
        </w:rPr>
        <w:t>w odniesieniu do Części zamówienia Nr:</w:t>
      </w:r>
      <w:r>
        <w:t xml:space="preserve"> ……………</w:t>
      </w:r>
    </w:p>
    <w:p w:rsidR="004E4A7C" w:rsidRPr="005D1C18" w:rsidRDefault="004E4A7C" w:rsidP="004E4A7C">
      <w:pPr>
        <w:spacing w:line="360" w:lineRule="auto"/>
        <w:ind w:left="284"/>
        <w:jc w:val="both"/>
        <w:rPr>
          <w:b/>
        </w:rPr>
      </w:pPr>
    </w:p>
    <w:p w:rsidR="004E4A7C" w:rsidRDefault="004E4A7C" w:rsidP="00E54F16">
      <w:pPr>
        <w:spacing w:line="360" w:lineRule="auto"/>
        <w:ind w:left="284"/>
        <w:jc w:val="both"/>
        <w:rPr>
          <w:b/>
          <w:u w:val="single"/>
        </w:rPr>
      </w:pPr>
      <w:r w:rsidRPr="004E4A7C">
        <w:rPr>
          <w:b/>
          <w:u w:val="single"/>
        </w:rPr>
        <w:t>UWAGA:</w:t>
      </w:r>
      <w:r w:rsidR="00E54F16">
        <w:rPr>
          <w:b/>
          <w:u w:val="single"/>
        </w:rPr>
        <w:t xml:space="preserve"> </w:t>
      </w:r>
      <w:r>
        <w:rPr>
          <w:b/>
          <w:u w:val="single"/>
        </w:rPr>
        <w:t>Zgodnie z zapisami pkt</w:t>
      </w:r>
      <w:r w:rsidRPr="004E4A7C">
        <w:rPr>
          <w:b/>
          <w:u w:val="single"/>
        </w:rPr>
        <w:t xml:space="preserve"> 3.3 </w:t>
      </w:r>
      <w:r>
        <w:rPr>
          <w:b/>
          <w:u w:val="single"/>
        </w:rPr>
        <w:t xml:space="preserve">SIWZ </w:t>
      </w:r>
      <w:r w:rsidRPr="004E4A7C">
        <w:rPr>
          <w:b/>
          <w:u w:val="single"/>
        </w:rPr>
        <w:t>i 3.15 SIWZ – Wykonawca może złożyć ofertę tylko na jedną z 3 Części zamówienia</w:t>
      </w:r>
      <w:r>
        <w:rPr>
          <w:b/>
          <w:u w:val="single"/>
        </w:rPr>
        <w:t>.</w:t>
      </w:r>
    </w:p>
    <w:p w:rsidR="00E54F16" w:rsidRPr="004E4A7C" w:rsidRDefault="00E54F16" w:rsidP="00E54F16">
      <w:pPr>
        <w:spacing w:line="360" w:lineRule="auto"/>
        <w:ind w:left="284"/>
        <w:jc w:val="both"/>
        <w:rPr>
          <w:b/>
          <w:u w:val="single"/>
        </w:rPr>
      </w:pPr>
    </w:p>
    <w:p w:rsidR="00E54F16" w:rsidRDefault="004E4A7C" w:rsidP="007F2F2F">
      <w:pPr>
        <w:pStyle w:val="Akapitzlist"/>
        <w:widowControl w:val="0"/>
        <w:suppressAutoHyphens/>
        <w:snapToGrid w:val="0"/>
        <w:spacing w:line="360" w:lineRule="auto"/>
        <w:ind w:left="0"/>
        <w:rPr>
          <w:b/>
          <w:sz w:val="28"/>
          <w:szCs w:val="28"/>
          <w:u w:val="single"/>
        </w:rPr>
      </w:pPr>
      <w:r w:rsidRPr="00E54F16">
        <w:rPr>
          <w:rFonts w:eastAsia="Arial"/>
          <w:b/>
          <w:sz w:val="28"/>
          <w:szCs w:val="28"/>
          <w:u w:val="single"/>
        </w:rPr>
        <w:lastRenderedPageBreak/>
        <w:t>Część I</w:t>
      </w:r>
      <w:r w:rsidR="00B333B7" w:rsidRPr="00E54F16">
        <w:rPr>
          <w:rFonts w:eastAsia="Arial"/>
          <w:b/>
          <w:sz w:val="28"/>
          <w:szCs w:val="28"/>
          <w:u w:val="single"/>
        </w:rPr>
        <w:t>:</w:t>
      </w:r>
      <w:r w:rsidRPr="00E54F16">
        <w:rPr>
          <w:b/>
          <w:sz w:val="28"/>
          <w:szCs w:val="28"/>
          <w:u w:val="single"/>
        </w:rPr>
        <w:t xml:space="preserve">Zimowe utrzymanie dróg na terenie miasta Nisko i sołectwa Nowosielec, </w:t>
      </w:r>
    </w:p>
    <w:p w:rsidR="00B333B7" w:rsidRPr="00E54F16" w:rsidRDefault="00B333B7" w:rsidP="00E54F16">
      <w:pPr>
        <w:pStyle w:val="Akapitzlist"/>
        <w:widowControl w:val="0"/>
        <w:suppressAutoHyphens/>
        <w:snapToGrid w:val="0"/>
        <w:spacing w:line="360" w:lineRule="auto"/>
        <w:ind w:left="284"/>
        <w:jc w:val="center"/>
        <w:rPr>
          <w:rFonts w:eastAsia="Arial"/>
          <w:b/>
          <w:bCs/>
          <w:sz w:val="28"/>
          <w:szCs w:val="28"/>
        </w:rPr>
      </w:pPr>
      <w:r w:rsidRPr="00E54F16">
        <w:rPr>
          <w:sz w:val="28"/>
          <w:szCs w:val="28"/>
        </w:rPr>
        <w:t>za:</w:t>
      </w:r>
    </w:p>
    <w:tbl>
      <w:tblPr>
        <w:tblW w:w="107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4"/>
      </w:tblGrid>
      <w:tr w:rsidR="00B333B7" w:rsidTr="005D4B5D">
        <w:trPr>
          <w:trHeight w:val="664"/>
        </w:trPr>
        <w:tc>
          <w:tcPr>
            <w:tcW w:w="10774" w:type="dxa"/>
          </w:tcPr>
          <w:p w:rsidR="00E54F16" w:rsidRDefault="00E54F16" w:rsidP="00DC16AC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  <w:u w:val="single"/>
              </w:rPr>
            </w:pPr>
          </w:p>
          <w:p w:rsidR="00DC16AC" w:rsidRPr="00E54F16" w:rsidRDefault="004E4A7C" w:rsidP="00DC16AC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  <w:u w:val="single"/>
              </w:rPr>
            </w:pPr>
            <w:r w:rsidRPr="00E54F16">
              <w:rPr>
                <w:rFonts w:eastAsia="Arial"/>
                <w:bCs/>
                <w:iCs/>
                <w:u w:val="single"/>
              </w:rPr>
              <w:t>Kwota za całość zadania tj. prowadzenia usługi:</w:t>
            </w:r>
          </w:p>
          <w:p w:rsidR="00DC16AC" w:rsidRPr="00DC16AC" w:rsidRDefault="00DC16AC" w:rsidP="00DC16AC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/>
                <w:bCs/>
                <w:iCs/>
              </w:rPr>
              <w:t>Cena netto:</w:t>
            </w:r>
            <w:r w:rsidRPr="00DC16AC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………………………………………………………………………………………….…zł</w:t>
            </w:r>
          </w:p>
          <w:p w:rsidR="00DC16AC" w:rsidRPr="00DC16AC" w:rsidRDefault="00DC16AC" w:rsidP="00DC16AC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Cs/>
                <w:iCs/>
              </w:rPr>
              <w:t xml:space="preserve">Słownie cena netto: (….………..............................................................................................................) </w:t>
            </w:r>
          </w:p>
          <w:p w:rsidR="00B333B7" w:rsidRPr="00C91E2D" w:rsidRDefault="00B333B7" w:rsidP="00DC16AC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</w:t>
            </w:r>
            <w:r w:rsidR="00DC16AC">
              <w:rPr>
                <w:rFonts w:eastAsia="Arial"/>
                <w:bCs/>
                <w:iCs/>
              </w:rPr>
              <w:t>……</w:t>
            </w:r>
            <w:r>
              <w:rPr>
                <w:rFonts w:eastAsia="Arial"/>
                <w:bCs/>
                <w:iCs/>
              </w:rPr>
              <w:t>……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B333B7" w:rsidRDefault="00B333B7" w:rsidP="00DC16AC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 xml:space="preserve">(słownie </w:t>
            </w:r>
            <w:r w:rsidR="00DC16AC">
              <w:rPr>
                <w:rFonts w:eastAsia="Arial"/>
                <w:bCs/>
                <w:iCs/>
              </w:rPr>
              <w:t>brutto</w:t>
            </w:r>
            <w:r w:rsidRPr="00D337B1">
              <w:rPr>
                <w:rFonts w:eastAsia="Arial"/>
                <w:bCs/>
                <w:iCs/>
              </w:rPr>
              <w:t>:</w:t>
            </w:r>
            <w:r>
              <w:rPr>
                <w:rFonts w:eastAsia="Arial"/>
                <w:bCs/>
                <w:iCs/>
              </w:rPr>
              <w:t xml:space="preserve">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…………………………</w:t>
            </w:r>
            <w:r w:rsidR="00DC16AC">
              <w:rPr>
                <w:rFonts w:eastAsia="Arial"/>
                <w:bCs/>
                <w:iCs/>
              </w:rPr>
              <w:t>….</w:t>
            </w:r>
            <w:r w:rsidRPr="00C91E2D">
              <w:rPr>
                <w:rFonts w:eastAsia="Arial"/>
                <w:bCs/>
                <w:iCs/>
              </w:rPr>
              <w:t>…)</w:t>
            </w:r>
          </w:p>
          <w:p w:rsidR="00E54F16" w:rsidRDefault="00B333B7" w:rsidP="00E54F16">
            <w:pPr>
              <w:pStyle w:val="Akapitzlist"/>
              <w:spacing w:line="360" w:lineRule="auto"/>
              <w:ind w:left="315"/>
              <w:jc w:val="both"/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</w:t>
            </w:r>
            <w:r w:rsidR="00DC16AC">
              <w:t>…..</w:t>
            </w:r>
            <w:r w:rsidRPr="000B70A9">
              <w:t>……)</w:t>
            </w:r>
          </w:p>
          <w:p w:rsidR="00E54F16" w:rsidRDefault="00E54F16" w:rsidP="00E54F16">
            <w:pPr>
              <w:pStyle w:val="Akapitzlist"/>
              <w:spacing w:line="360" w:lineRule="auto"/>
              <w:ind w:left="315"/>
              <w:jc w:val="both"/>
            </w:pPr>
          </w:p>
          <w:p w:rsidR="00E54F16" w:rsidRPr="00E54F16" w:rsidRDefault="00E54F16" w:rsidP="00E54F16">
            <w:pPr>
              <w:pStyle w:val="Akapitzlist"/>
              <w:spacing w:line="360" w:lineRule="auto"/>
              <w:ind w:left="315"/>
              <w:jc w:val="both"/>
              <w:rPr>
                <w:highlight w:val="yellow"/>
                <w:u w:val="single"/>
              </w:rPr>
            </w:pPr>
            <w:r w:rsidRPr="00E54F16">
              <w:rPr>
                <w:u w:val="single"/>
              </w:rPr>
              <w:t>Miesięczna płatność</w:t>
            </w:r>
            <w:r w:rsidR="00472CBC">
              <w:rPr>
                <w:u w:val="single"/>
              </w:rPr>
              <w:t xml:space="preserve"> (rata</w:t>
            </w:r>
            <w:r w:rsidRPr="00E54F16">
              <w:rPr>
                <w:u w:val="single"/>
              </w:rPr>
              <w:t>) wynosi:</w:t>
            </w:r>
          </w:p>
          <w:p w:rsidR="00E54F16" w:rsidRPr="00DC16AC" w:rsidRDefault="00E54F16" w:rsidP="00E54F16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/>
                <w:bCs/>
                <w:iCs/>
              </w:rPr>
              <w:t>Cena netto:</w:t>
            </w:r>
            <w:r w:rsidRPr="00DC16AC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………………………………………………………………………………………….…zł</w:t>
            </w:r>
          </w:p>
          <w:p w:rsidR="00E54F16" w:rsidRPr="00DC16AC" w:rsidRDefault="00E54F16" w:rsidP="00E54F16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Cs/>
                <w:iCs/>
              </w:rPr>
              <w:t xml:space="preserve">Słownie cena netto: (….………..............................................................................................................) </w:t>
            </w:r>
          </w:p>
          <w:p w:rsidR="00E54F16" w:rsidRPr="00C91E2D" w:rsidRDefault="00E54F16" w:rsidP="00E54F16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E54F16" w:rsidRDefault="00E54F16" w:rsidP="00E54F16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 xml:space="preserve">(słownie </w:t>
            </w:r>
            <w:r>
              <w:rPr>
                <w:rFonts w:eastAsia="Arial"/>
                <w:bCs/>
                <w:iCs/>
              </w:rPr>
              <w:t>brutto</w:t>
            </w:r>
            <w:r w:rsidRPr="00D337B1">
              <w:rPr>
                <w:rFonts w:eastAsia="Arial"/>
                <w:bCs/>
                <w:iCs/>
              </w:rPr>
              <w:t>:</w:t>
            </w:r>
            <w:r>
              <w:rPr>
                <w:rFonts w:eastAsia="Arial"/>
                <w:bCs/>
                <w:iCs/>
              </w:rPr>
              <w:t xml:space="preserve">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…………………………</w:t>
            </w:r>
            <w:r>
              <w:rPr>
                <w:rFonts w:eastAsia="Arial"/>
                <w:bCs/>
                <w:iCs/>
              </w:rPr>
              <w:t>….</w:t>
            </w:r>
            <w:r w:rsidRPr="00C91E2D">
              <w:rPr>
                <w:rFonts w:eastAsia="Arial"/>
                <w:bCs/>
                <w:iCs/>
              </w:rPr>
              <w:t>…)</w:t>
            </w:r>
          </w:p>
          <w:p w:rsidR="00E54F16" w:rsidRPr="00C91E2D" w:rsidRDefault="00E54F16" w:rsidP="00E54F16">
            <w:pPr>
              <w:pStyle w:val="Akapitzlist"/>
              <w:spacing w:line="360" w:lineRule="auto"/>
              <w:ind w:left="315"/>
              <w:jc w:val="both"/>
              <w:rPr>
                <w:highlight w:val="yellow"/>
              </w:rPr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</w:t>
            </w:r>
            <w:r>
              <w:t>…..</w:t>
            </w:r>
            <w:r w:rsidRPr="000B70A9">
              <w:t>……)</w:t>
            </w:r>
          </w:p>
          <w:p w:rsidR="00E54F16" w:rsidRDefault="00E54F16" w:rsidP="00E54F16">
            <w:pPr>
              <w:spacing w:line="360" w:lineRule="auto"/>
              <w:jc w:val="both"/>
              <w:rPr>
                <w:b/>
                <w:bCs/>
                <w:u w:val="single"/>
              </w:rPr>
            </w:pPr>
          </w:p>
          <w:p w:rsidR="00B333B7" w:rsidRPr="00C91E2D" w:rsidRDefault="00B333B7" w:rsidP="00DC16AC">
            <w:pPr>
              <w:spacing w:line="360" w:lineRule="auto"/>
              <w:ind w:left="315"/>
              <w:jc w:val="both"/>
            </w:pPr>
            <w:r>
              <w:rPr>
                <w:b/>
                <w:bCs/>
                <w:u w:val="single"/>
              </w:rPr>
              <w:t>Termin płatności</w:t>
            </w:r>
            <w:r w:rsidRPr="00C91E2D">
              <w:rPr>
                <w:b/>
                <w:bCs/>
                <w:u w:val="single"/>
              </w:rPr>
              <w:t>:*</w:t>
            </w:r>
            <w:r w:rsidRPr="00C91E2D">
              <w:t xml:space="preserve"> ……………………………………………. </w:t>
            </w:r>
            <w:r>
              <w:t>dni</w:t>
            </w:r>
          </w:p>
          <w:p w:rsidR="00B333B7" w:rsidRDefault="00B333B7" w:rsidP="00DC16AC">
            <w:pPr>
              <w:spacing w:line="360" w:lineRule="auto"/>
              <w:ind w:left="315"/>
              <w:jc w:val="both"/>
            </w:pPr>
            <w:r w:rsidRPr="00C91E2D">
              <w:t xml:space="preserve">Słownie termin </w:t>
            </w:r>
            <w:r>
              <w:t>płatności</w:t>
            </w:r>
            <w:r w:rsidRPr="00C91E2D">
              <w:t>: (………………………………………………………….………</w:t>
            </w:r>
            <w:r w:rsidR="00DC16AC">
              <w:t>…..</w:t>
            </w:r>
            <w:r w:rsidRPr="00C91E2D">
              <w:t>…….)</w:t>
            </w:r>
          </w:p>
          <w:p w:rsidR="00B333B7" w:rsidRDefault="00B333B7" w:rsidP="00DC16AC">
            <w:pPr>
              <w:spacing w:line="360" w:lineRule="auto"/>
              <w:ind w:left="315"/>
              <w:jc w:val="both"/>
              <w:rPr>
                <w:b/>
                <w:i/>
                <w:sz w:val="22"/>
                <w:szCs w:val="22"/>
              </w:rPr>
            </w:pPr>
            <w:r w:rsidRPr="004D0F28">
              <w:rPr>
                <w:b/>
                <w:i/>
                <w:sz w:val="22"/>
                <w:szCs w:val="22"/>
              </w:rPr>
              <w:t>* termin płatności należy podąć w pełnych dniach nie krócej jak 14 dni nie dłużej jak 30 dni</w:t>
            </w:r>
          </w:p>
          <w:p w:rsidR="00E54F16" w:rsidRPr="00D337B1" w:rsidRDefault="00E54F16" w:rsidP="00DC16AC">
            <w:pPr>
              <w:spacing w:line="360" w:lineRule="auto"/>
              <w:ind w:left="315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B333B7" w:rsidTr="005D4B5D">
        <w:trPr>
          <w:trHeight w:val="4909"/>
        </w:trPr>
        <w:tc>
          <w:tcPr>
            <w:tcW w:w="10774" w:type="dxa"/>
          </w:tcPr>
          <w:p w:rsidR="00B333B7" w:rsidRPr="000B70A9" w:rsidRDefault="00B333B7" w:rsidP="00DC16AC">
            <w:pPr>
              <w:pStyle w:val="Akapitzlist"/>
              <w:numPr>
                <w:ilvl w:val="3"/>
                <w:numId w:val="9"/>
              </w:numPr>
              <w:tabs>
                <w:tab w:val="clear" w:pos="2880"/>
              </w:tabs>
              <w:spacing w:line="360" w:lineRule="auto"/>
              <w:ind w:left="284" w:hanging="284"/>
              <w:rPr>
                <w:b/>
                <w:sz w:val="23"/>
                <w:szCs w:val="23"/>
              </w:rPr>
            </w:pPr>
            <w:r w:rsidRPr="000B70A9">
              <w:rPr>
                <w:sz w:val="23"/>
                <w:szCs w:val="23"/>
              </w:rPr>
              <w:t xml:space="preserve">Część zamówienia, którą zamierzamy powierzyć podwykonawcom (w przypadku, gdy Wykonawca nie powierza żadnej części zamówienia podwykonawcom wpisać </w:t>
            </w:r>
            <w:r w:rsidRPr="000B70A9">
              <w:rPr>
                <w:b/>
                <w:sz w:val="23"/>
                <w:szCs w:val="23"/>
              </w:rPr>
              <w:t>„nie dotyczy”):</w:t>
            </w:r>
          </w:p>
          <w:p w:rsidR="00B333B7" w:rsidRDefault="00B333B7" w:rsidP="00DC16AC">
            <w:pPr>
              <w:spacing w:line="360" w:lineRule="auto"/>
              <w:ind w:left="247"/>
            </w:pPr>
            <w:r w:rsidRPr="000B70A9">
              <w:rPr>
                <w:b/>
              </w:rPr>
              <w:t>Część zamówienia powierzona Podwykonawcy:</w:t>
            </w:r>
            <w:r>
              <w:t xml:space="preserve"> …………………………………………………….…</w:t>
            </w:r>
          </w:p>
          <w:p w:rsidR="00B333B7" w:rsidRDefault="00B333B7" w:rsidP="00DC16AC">
            <w:pPr>
              <w:spacing w:line="360" w:lineRule="auto"/>
              <w:ind w:left="247"/>
            </w:pPr>
            <w:r>
              <w:t>………………………………………………………………………………………………………….…..</w:t>
            </w:r>
          </w:p>
          <w:p w:rsidR="00B333B7" w:rsidRDefault="00B333B7" w:rsidP="00DC16AC">
            <w:pPr>
              <w:spacing w:line="360" w:lineRule="auto"/>
              <w:ind w:left="247"/>
            </w:pPr>
            <w:r>
              <w:t>……………………………………………………………………………………………...………….…...</w:t>
            </w:r>
          </w:p>
          <w:p w:rsidR="00B333B7" w:rsidRDefault="00B333B7" w:rsidP="00DC16AC">
            <w:pPr>
              <w:spacing w:line="360" w:lineRule="auto"/>
              <w:ind w:left="247"/>
            </w:pPr>
            <w:r w:rsidRPr="000B70A9">
              <w:rPr>
                <w:b/>
              </w:rPr>
              <w:t>Nazwa podwykonawcy:</w:t>
            </w:r>
            <w:r>
              <w:t>…………………………………………………………….……………….……</w:t>
            </w:r>
          </w:p>
          <w:p w:rsidR="00B333B7" w:rsidRPr="00B87DE4" w:rsidRDefault="00B333B7" w:rsidP="00DC16AC">
            <w:pPr>
              <w:spacing w:line="360" w:lineRule="auto"/>
              <w:ind w:left="247"/>
            </w:pPr>
            <w:r>
              <w:t>…………………………………………………………………………………………..…………………</w:t>
            </w:r>
          </w:p>
          <w:p w:rsidR="00B333B7" w:rsidRPr="000B70A9" w:rsidRDefault="00B333B7" w:rsidP="00DC16AC">
            <w:pPr>
              <w:pStyle w:val="Akapitzlist"/>
              <w:numPr>
                <w:ilvl w:val="0"/>
                <w:numId w:val="9"/>
              </w:numPr>
              <w:tabs>
                <w:tab w:val="clear" w:pos="284"/>
              </w:tabs>
              <w:spacing w:line="360" w:lineRule="auto"/>
              <w:rPr>
                <w:sz w:val="23"/>
                <w:szCs w:val="23"/>
              </w:rPr>
            </w:pPr>
            <w:r w:rsidRPr="000B70A9">
              <w:rPr>
                <w:sz w:val="23"/>
                <w:szCs w:val="23"/>
              </w:rPr>
              <w:t xml:space="preserve">Nazwa (firma) podwykonawców, na których zasoby Wykonawca powołuje się w celu wykazania spełniania warunków udziału w postępowaniu, o których mowa w art. 22 ust. 1 ustawy </w:t>
            </w:r>
            <w:proofErr w:type="spellStart"/>
            <w:r w:rsidRPr="000B70A9">
              <w:rPr>
                <w:sz w:val="23"/>
                <w:szCs w:val="23"/>
              </w:rPr>
              <w:t>Pzp</w:t>
            </w:r>
            <w:proofErr w:type="spellEnd"/>
            <w:r w:rsidRPr="000B70A9">
              <w:rPr>
                <w:sz w:val="23"/>
                <w:szCs w:val="23"/>
              </w:rPr>
              <w:t xml:space="preserve"> (w przypadku, gdy Wykonawca nie wykazuje spełnienia warunku w oparciu o zasoby podwykonawcy wpisać </w:t>
            </w:r>
            <w:r w:rsidRPr="000B70A9">
              <w:rPr>
                <w:b/>
                <w:sz w:val="23"/>
                <w:szCs w:val="23"/>
              </w:rPr>
              <w:t>„nie dotycz</w:t>
            </w:r>
            <w:r w:rsidRPr="006D237D">
              <w:rPr>
                <w:b/>
                <w:sz w:val="23"/>
                <w:szCs w:val="23"/>
              </w:rPr>
              <w:t>y”):</w:t>
            </w:r>
          </w:p>
          <w:p w:rsidR="00B333B7" w:rsidRDefault="00B333B7" w:rsidP="00DC16AC">
            <w:pPr>
              <w:spacing w:line="360" w:lineRule="auto"/>
              <w:ind w:left="247"/>
              <w:rPr>
                <w:sz w:val="23"/>
                <w:szCs w:val="23"/>
              </w:rPr>
            </w:pPr>
            <w:r w:rsidRPr="000B70A9">
              <w:rPr>
                <w:b/>
                <w:sz w:val="23"/>
                <w:szCs w:val="23"/>
              </w:rPr>
              <w:t>Nazwa (firma) Podwykonawcy:</w:t>
            </w:r>
            <w:r w:rsidRPr="000B70A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…………………………………………………………………………</w:t>
            </w:r>
          </w:p>
          <w:p w:rsidR="00B333B7" w:rsidRDefault="00B333B7" w:rsidP="00DC16AC">
            <w:pPr>
              <w:pStyle w:val="Akapitzlist"/>
              <w:spacing w:line="360" w:lineRule="auto"/>
              <w:ind w:left="315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……………………………………………………………………………………………………………..</w:t>
            </w:r>
          </w:p>
          <w:p w:rsidR="00B333B7" w:rsidRDefault="00B333B7" w:rsidP="00DC16AC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B333B7">
              <w:rPr>
                <w:rFonts w:eastAsia="Arial"/>
                <w:bCs/>
                <w:iCs/>
              </w:rPr>
              <w:t>……………………………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…………………………………………………………………………..</w:t>
            </w:r>
          </w:p>
        </w:tc>
      </w:tr>
    </w:tbl>
    <w:p w:rsidR="00B333B7" w:rsidRDefault="00B333B7" w:rsidP="00DC16AC">
      <w:pPr>
        <w:snapToGrid w:val="0"/>
        <w:spacing w:line="360" w:lineRule="auto"/>
        <w:jc w:val="both"/>
        <w:rPr>
          <w:rFonts w:eastAsia="Arial"/>
          <w:bCs/>
        </w:rPr>
      </w:pPr>
    </w:p>
    <w:p w:rsidR="00E307AC" w:rsidRDefault="00E307AC" w:rsidP="00DC16AC">
      <w:pPr>
        <w:snapToGrid w:val="0"/>
        <w:spacing w:line="360" w:lineRule="auto"/>
        <w:jc w:val="both"/>
        <w:rPr>
          <w:rFonts w:eastAsia="Arial"/>
          <w:bCs/>
        </w:rPr>
      </w:pPr>
      <w:bookmarkStart w:id="0" w:name="_GoBack"/>
      <w:bookmarkEnd w:id="0"/>
    </w:p>
    <w:p w:rsidR="00E54F16" w:rsidRDefault="00E54F16" w:rsidP="00DC16AC">
      <w:pPr>
        <w:snapToGrid w:val="0"/>
        <w:spacing w:line="360" w:lineRule="auto"/>
        <w:jc w:val="both"/>
        <w:rPr>
          <w:b/>
          <w:bCs/>
          <w:sz w:val="28"/>
          <w:szCs w:val="28"/>
          <w:u w:val="single"/>
        </w:rPr>
      </w:pPr>
      <w:r w:rsidRPr="00E54F16">
        <w:rPr>
          <w:b/>
          <w:bCs/>
          <w:sz w:val="28"/>
          <w:szCs w:val="28"/>
          <w:u w:val="single"/>
        </w:rPr>
        <w:lastRenderedPageBreak/>
        <w:t>Część III</w:t>
      </w:r>
      <w:r w:rsidRPr="00E54F16">
        <w:rPr>
          <w:bCs/>
          <w:sz w:val="28"/>
          <w:szCs w:val="28"/>
          <w:u w:val="single"/>
        </w:rPr>
        <w:t xml:space="preserve"> </w:t>
      </w:r>
      <w:r w:rsidRPr="00E54F16">
        <w:rPr>
          <w:b/>
          <w:bCs/>
          <w:sz w:val="28"/>
          <w:szCs w:val="28"/>
          <w:u w:val="single"/>
        </w:rPr>
        <w:t>Zimowe utrzymanie dróg na terenie sołectwa Zarzecze,</w:t>
      </w:r>
    </w:p>
    <w:p w:rsidR="00DC16AC" w:rsidRPr="00E54F16" w:rsidRDefault="00E54F16" w:rsidP="00E54F16">
      <w:pPr>
        <w:snapToGrid w:val="0"/>
        <w:spacing w:line="360" w:lineRule="auto"/>
        <w:jc w:val="center"/>
        <w:rPr>
          <w:rFonts w:eastAsia="Arial"/>
          <w:bCs/>
          <w:sz w:val="28"/>
          <w:szCs w:val="28"/>
        </w:rPr>
      </w:pPr>
      <w:r>
        <w:rPr>
          <w:bCs/>
          <w:sz w:val="28"/>
          <w:szCs w:val="28"/>
        </w:rPr>
        <w:t>z</w:t>
      </w:r>
      <w:r w:rsidRPr="00E54F16">
        <w:rPr>
          <w:bCs/>
          <w:sz w:val="28"/>
          <w:szCs w:val="28"/>
        </w:rPr>
        <w:t>a</w:t>
      </w:r>
      <w:r>
        <w:rPr>
          <w:bCs/>
          <w:sz w:val="28"/>
          <w:szCs w:val="28"/>
        </w:rPr>
        <w:t>:</w:t>
      </w:r>
    </w:p>
    <w:tbl>
      <w:tblPr>
        <w:tblW w:w="107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4"/>
      </w:tblGrid>
      <w:tr w:rsidR="00E54F16" w:rsidTr="00550EAD">
        <w:trPr>
          <w:trHeight w:val="664"/>
        </w:trPr>
        <w:tc>
          <w:tcPr>
            <w:tcW w:w="10774" w:type="dxa"/>
          </w:tcPr>
          <w:p w:rsidR="00E54F16" w:rsidRDefault="00E54F16" w:rsidP="00550EAD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  <w:u w:val="single"/>
              </w:rPr>
            </w:pPr>
          </w:p>
          <w:p w:rsidR="00E54F16" w:rsidRPr="00E54F16" w:rsidRDefault="00E54F16" w:rsidP="00550EAD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  <w:u w:val="single"/>
              </w:rPr>
            </w:pPr>
            <w:r w:rsidRPr="00E54F16">
              <w:rPr>
                <w:rFonts w:eastAsia="Arial"/>
                <w:bCs/>
                <w:iCs/>
                <w:u w:val="single"/>
              </w:rPr>
              <w:t>Kwota za całość zadania prowadzenia usługi:</w:t>
            </w:r>
          </w:p>
          <w:p w:rsidR="00E54F16" w:rsidRPr="00DC16AC" w:rsidRDefault="00E54F16" w:rsidP="00550EAD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/>
                <w:bCs/>
                <w:iCs/>
              </w:rPr>
              <w:t>Cena netto:</w:t>
            </w:r>
            <w:r w:rsidRPr="00DC16AC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………………………………………………………………………………………….…zł</w:t>
            </w:r>
          </w:p>
          <w:p w:rsidR="00E54F16" w:rsidRPr="00DC16AC" w:rsidRDefault="00E54F16" w:rsidP="00550EAD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Cs/>
                <w:iCs/>
              </w:rPr>
              <w:t xml:space="preserve">Słownie cena netto: (….………..............................................................................................................) </w:t>
            </w:r>
          </w:p>
          <w:p w:rsidR="00E54F16" w:rsidRPr="00C91E2D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E54F16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 xml:space="preserve">(słownie </w:t>
            </w:r>
            <w:r>
              <w:rPr>
                <w:rFonts w:eastAsia="Arial"/>
                <w:bCs/>
                <w:iCs/>
              </w:rPr>
              <w:t>brutto</w:t>
            </w:r>
            <w:r w:rsidRPr="00D337B1">
              <w:rPr>
                <w:rFonts w:eastAsia="Arial"/>
                <w:bCs/>
                <w:iCs/>
              </w:rPr>
              <w:t>:</w:t>
            </w:r>
            <w:r>
              <w:rPr>
                <w:rFonts w:eastAsia="Arial"/>
                <w:bCs/>
                <w:iCs/>
              </w:rPr>
              <w:t xml:space="preserve">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…………………………</w:t>
            </w:r>
            <w:r>
              <w:rPr>
                <w:rFonts w:eastAsia="Arial"/>
                <w:bCs/>
                <w:iCs/>
              </w:rPr>
              <w:t>….</w:t>
            </w:r>
            <w:r w:rsidRPr="00C91E2D">
              <w:rPr>
                <w:rFonts w:eastAsia="Arial"/>
                <w:bCs/>
                <w:iCs/>
              </w:rPr>
              <w:t>…)</w:t>
            </w:r>
          </w:p>
          <w:p w:rsidR="00E54F16" w:rsidRDefault="00E54F16" w:rsidP="00550EAD">
            <w:pPr>
              <w:pStyle w:val="Akapitzlist"/>
              <w:spacing w:line="360" w:lineRule="auto"/>
              <w:ind w:left="315"/>
              <w:jc w:val="both"/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</w:t>
            </w:r>
            <w:r>
              <w:t>…..</w:t>
            </w:r>
            <w:r w:rsidRPr="000B70A9">
              <w:t>……)</w:t>
            </w:r>
          </w:p>
          <w:p w:rsidR="00E54F16" w:rsidRDefault="00E54F16" w:rsidP="00550EAD">
            <w:pPr>
              <w:pStyle w:val="Akapitzlist"/>
              <w:spacing w:line="360" w:lineRule="auto"/>
              <w:ind w:left="315"/>
              <w:jc w:val="both"/>
            </w:pPr>
          </w:p>
          <w:p w:rsidR="00E54F16" w:rsidRPr="00E54F16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highlight w:val="yellow"/>
                <w:u w:val="single"/>
              </w:rPr>
            </w:pPr>
            <w:r w:rsidRPr="00E54F16">
              <w:rPr>
                <w:u w:val="single"/>
              </w:rPr>
              <w:t>Miesięczna płatność</w:t>
            </w:r>
            <w:r w:rsidR="00472CBC">
              <w:rPr>
                <w:u w:val="single"/>
              </w:rPr>
              <w:t xml:space="preserve"> (rata</w:t>
            </w:r>
            <w:r w:rsidRPr="00E54F16">
              <w:rPr>
                <w:u w:val="single"/>
              </w:rPr>
              <w:t>) wynosi:</w:t>
            </w:r>
          </w:p>
          <w:p w:rsidR="00E54F16" w:rsidRPr="00DC16AC" w:rsidRDefault="00E54F16" w:rsidP="00550EAD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/>
                <w:bCs/>
                <w:iCs/>
              </w:rPr>
              <w:t>Cena netto:</w:t>
            </w:r>
            <w:r w:rsidRPr="00DC16AC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………………………………………………………………………………………….…zł</w:t>
            </w:r>
          </w:p>
          <w:p w:rsidR="00E54F16" w:rsidRPr="00DC16AC" w:rsidRDefault="00E54F16" w:rsidP="00550EAD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Cs/>
                <w:iCs/>
              </w:rPr>
              <w:t xml:space="preserve">Słownie cena netto: (….………..............................................................................................................) </w:t>
            </w:r>
          </w:p>
          <w:p w:rsidR="00E54F16" w:rsidRPr="00C91E2D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E54F16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 xml:space="preserve">(słownie </w:t>
            </w:r>
            <w:r>
              <w:rPr>
                <w:rFonts w:eastAsia="Arial"/>
                <w:bCs/>
                <w:iCs/>
              </w:rPr>
              <w:t>brutto</w:t>
            </w:r>
            <w:r w:rsidRPr="00D337B1">
              <w:rPr>
                <w:rFonts w:eastAsia="Arial"/>
                <w:bCs/>
                <w:iCs/>
              </w:rPr>
              <w:t>:</w:t>
            </w:r>
            <w:r>
              <w:rPr>
                <w:rFonts w:eastAsia="Arial"/>
                <w:bCs/>
                <w:iCs/>
              </w:rPr>
              <w:t xml:space="preserve">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…………………………</w:t>
            </w:r>
            <w:r>
              <w:rPr>
                <w:rFonts w:eastAsia="Arial"/>
                <w:bCs/>
                <w:iCs/>
              </w:rPr>
              <w:t>….</w:t>
            </w:r>
            <w:r w:rsidRPr="00C91E2D">
              <w:rPr>
                <w:rFonts w:eastAsia="Arial"/>
                <w:bCs/>
                <w:iCs/>
              </w:rPr>
              <w:t>…)</w:t>
            </w:r>
          </w:p>
          <w:p w:rsidR="00E54F16" w:rsidRPr="00C91E2D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highlight w:val="yellow"/>
              </w:rPr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</w:t>
            </w:r>
            <w:r>
              <w:t>…..</w:t>
            </w:r>
            <w:r w:rsidRPr="000B70A9">
              <w:t>……)</w:t>
            </w:r>
          </w:p>
          <w:p w:rsidR="00E54F16" w:rsidRDefault="00E54F16" w:rsidP="00550EAD">
            <w:pPr>
              <w:spacing w:line="360" w:lineRule="auto"/>
              <w:jc w:val="both"/>
              <w:rPr>
                <w:b/>
                <w:bCs/>
                <w:u w:val="single"/>
              </w:rPr>
            </w:pPr>
          </w:p>
          <w:p w:rsidR="00E54F16" w:rsidRPr="00C91E2D" w:rsidRDefault="00E54F16" w:rsidP="00550EAD">
            <w:pPr>
              <w:spacing w:line="360" w:lineRule="auto"/>
              <w:ind w:left="315"/>
              <w:jc w:val="both"/>
            </w:pPr>
            <w:r>
              <w:rPr>
                <w:b/>
                <w:bCs/>
                <w:u w:val="single"/>
              </w:rPr>
              <w:t>Termin płatności</w:t>
            </w:r>
            <w:r w:rsidRPr="00C91E2D">
              <w:rPr>
                <w:b/>
                <w:bCs/>
                <w:u w:val="single"/>
              </w:rPr>
              <w:t>:*</w:t>
            </w:r>
            <w:r w:rsidRPr="00C91E2D">
              <w:t xml:space="preserve"> ……………………………………………. </w:t>
            </w:r>
            <w:r>
              <w:t>dni</w:t>
            </w:r>
          </w:p>
          <w:p w:rsidR="00E54F16" w:rsidRDefault="00E54F16" w:rsidP="00550EAD">
            <w:pPr>
              <w:spacing w:line="360" w:lineRule="auto"/>
              <w:ind w:left="315"/>
              <w:jc w:val="both"/>
            </w:pPr>
            <w:r w:rsidRPr="00C91E2D">
              <w:t xml:space="preserve">Słownie termin </w:t>
            </w:r>
            <w:r>
              <w:t>płatności</w:t>
            </w:r>
            <w:r w:rsidRPr="00C91E2D">
              <w:t>: (………………………………………………………….………</w:t>
            </w:r>
            <w:r>
              <w:t>…..</w:t>
            </w:r>
            <w:r w:rsidRPr="00C91E2D">
              <w:t>…….)</w:t>
            </w:r>
          </w:p>
          <w:p w:rsidR="00E54F16" w:rsidRDefault="00E54F16" w:rsidP="00550EAD">
            <w:pPr>
              <w:spacing w:line="360" w:lineRule="auto"/>
              <w:ind w:left="315"/>
              <w:jc w:val="both"/>
              <w:rPr>
                <w:b/>
                <w:i/>
                <w:sz w:val="22"/>
                <w:szCs w:val="22"/>
              </w:rPr>
            </w:pPr>
            <w:r w:rsidRPr="004D0F28">
              <w:rPr>
                <w:b/>
                <w:i/>
                <w:sz w:val="22"/>
                <w:szCs w:val="22"/>
              </w:rPr>
              <w:t>* termin płatności należy podąć w pełnych dniach nie krócej jak 14 dni nie dłużej jak 30 dni</w:t>
            </w:r>
          </w:p>
          <w:p w:rsidR="00E54F16" w:rsidRPr="00D337B1" w:rsidRDefault="00E54F16" w:rsidP="00550EAD">
            <w:pPr>
              <w:spacing w:line="360" w:lineRule="auto"/>
              <w:ind w:left="315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E54F16" w:rsidTr="00550EAD">
        <w:trPr>
          <w:trHeight w:val="4909"/>
        </w:trPr>
        <w:tc>
          <w:tcPr>
            <w:tcW w:w="10774" w:type="dxa"/>
          </w:tcPr>
          <w:p w:rsidR="00E54F16" w:rsidRPr="000B70A9" w:rsidRDefault="00E54F16" w:rsidP="00550EAD">
            <w:pPr>
              <w:pStyle w:val="Akapitzlist"/>
              <w:numPr>
                <w:ilvl w:val="3"/>
                <w:numId w:val="9"/>
              </w:numPr>
              <w:tabs>
                <w:tab w:val="clear" w:pos="2880"/>
              </w:tabs>
              <w:spacing w:line="360" w:lineRule="auto"/>
              <w:ind w:left="284" w:hanging="284"/>
              <w:rPr>
                <w:b/>
                <w:sz w:val="23"/>
                <w:szCs w:val="23"/>
              </w:rPr>
            </w:pPr>
            <w:r w:rsidRPr="000B70A9">
              <w:rPr>
                <w:sz w:val="23"/>
                <w:szCs w:val="23"/>
              </w:rPr>
              <w:t xml:space="preserve">Część zamówienia, którą zamierzamy powierzyć podwykonawcom (w przypadku, gdy Wykonawca nie powierza żadnej części zamówienia podwykonawcom wpisać </w:t>
            </w:r>
            <w:r w:rsidRPr="000B70A9">
              <w:rPr>
                <w:b/>
                <w:sz w:val="23"/>
                <w:szCs w:val="23"/>
              </w:rPr>
              <w:t>„nie dotyczy”):</w:t>
            </w:r>
          </w:p>
          <w:p w:rsidR="00E54F16" w:rsidRDefault="00E54F16" w:rsidP="00550EAD">
            <w:pPr>
              <w:spacing w:line="360" w:lineRule="auto"/>
              <w:ind w:left="247"/>
            </w:pPr>
            <w:r w:rsidRPr="000B70A9">
              <w:rPr>
                <w:b/>
              </w:rPr>
              <w:t>Część zamówienia powierzona Podwykonawcy:</w:t>
            </w:r>
            <w:r>
              <w:t xml:space="preserve"> …………………………………………………….…</w:t>
            </w:r>
          </w:p>
          <w:p w:rsidR="00E54F16" w:rsidRDefault="00E54F16" w:rsidP="00550EAD">
            <w:pPr>
              <w:spacing w:line="360" w:lineRule="auto"/>
              <w:ind w:left="247"/>
            </w:pPr>
            <w:r>
              <w:t>………………………………………………………………………………………………………….…..</w:t>
            </w:r>
          </w:p>
          <w:p w:rsidR="00E54F16" w:rsidRDefault="00E54F16" w:rsidP="00550EAD">
            <w:pPr>
              <w:spacing w:line="360" w:lineRule="auto"/>
              <w:ind w:left="247"/>
            </w:pPr>
            <w:r>
              <w:t>……………………………………………………………………………………………...………….…...</w:t>
            </w:r>
          </w:p>
          <w:p w:rsidR="00E54F16" w:rsidRDefault="00E54F16" w:rsidP="00550EAD">
            <w:pPr>
              <w:spacing w:line="360" w:lineRule="auto"/>
              <w:ind w:left="247"/>
            </w:pPr>
            <w:r w:rsidRPr="000B70A9">
              <w:rPr>
                <w:b/>
              </w:rPr>
              <w:t>Nazwa podwykonawcy:</w:t>
            </w:r>
            <w:r>
              <w:t>…………………………………………………………….……………….……</w:t>
            </w:r>
          </w:p>
          <w:p w:rsidR="00E54F16" w:rsidRPr="00B87DE4" w:rsidRDefault="00E54F16" w:rsidP="00550EAD">
            <w:pPr>
              <w:spacing w:line="360" w:lineRule="auto"/>
              <w:ind w:left="247"/>
            </w:pPr>
            <w:r>
              <w:t>…………………………………………………………………………………………..…………………</w:t>
            </w:r>
          </w:p>
          <w:p w:rsidR="00E54F16" w:rsidRPr="000B70A9" w:rsidRDefault="00E54F16" w:rsidP="00550EAD">
            <w:pPr>
              <w:pStyle w:val="Akapitzlist"/>
              <w:numPr>
                <w:ilvl w:val="0"/>
                <w:numId w:val="9"/>
              </w:numPr>
              <w:tabs>
                <w:tab w:val="clear" w:pos="284"/>
              </w:tabs>
              <w:spacing w:line="360" w:lineRule="auto"/>
              <w:rPr>
                <w:sz w:val="23"/>
                <w:szCs w:val="23"/>
              </w:rPr>
            </w:pPr>
            <w:r w:rsidRPr="000B70A9">
              <w:rPr>
                <w:sz w:val="23"/>
                <w:szCs w:val="23"/>
              </w:rPr>
              <w:t xml:space="preserve">Nazwa (firma) podwykonawców, na których zasoby Wykonawca powołuje się w celu wykazania spełniania warunków udziału w postępowaniu, o których mowa w art. 22 ust. 1 ustawy </w:t>
            </w:r>
            <w:proofErr w:type="spellStart"/>
            <w:r w:rsidRPr="000B70A9">
              <w:rPr>
                <w:sz w:val="23"/>
                <w:szCs w:val="23"/>
              </w:rPr>
              <w:t>Pzp</w:t>
            </w:r>
            <w:proofErr w:type="spellEnd"/>
            <w:r w:rsidRPr="000B70A9">
              <w:rPr>
                <w:sz w:val="23"/>
                <w:szCs w:val="23"/>
              </w:rPr>
              <w:t xml:space="preserve"> (w przypadku, gdy Wykonawca nie wykazuje spełnienia warunku w oparciu o zasoby podwykonawcy wpisać </w:t>
            </w:r>
            <w:r w:rsidRPr="000B70A9">
              <w:rPr>
                <w:b/>
                <w:sz w:val="23"/>
                <w:szCs w:val="23"/>
              </w:rPr>
              <w:t>„nie dotycz</w:t>
            </w:r>
            <w:r w:rsidRPr="006D237D">
              <w:rPr>
                <w:b/>
                <w:sz w:val="23"/>
                <w:szCs w:val="23"/>
              </w:rPr>
              <w:t>y”):</w:t>
            </w:r>
          </w:p>
          <w:p w:rsidR="00E54F16" w:rsidRDefault="00E54F16" w:rsidP="00550EAD">
            <w:pPr>
              <w:spacing w:line="360" w:lineRule="auto"/>
              <w:ind w:left="247"/>
              <w:rPr>
                <w:sz w:val="23"/>
                <w:szCs w:val="23"/>
              </w:rPr>
            </w:pPr>
            <w:r w:rsidRPr="000B70A9">
              <w:rPr>
                <w:b/>
                <w:sz w:val="23"/>
                <w:szCs w:val="23"/>
              </w:rPr>
              <w:t>Nazwa (firma) Podwykonawcy:</w:t>
            </w:r>
            <w:r w:rsidRPr="000B70A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…………………………………………………………………………</w:t>
            </w:r>
          </w:p>
          <w:p w:rsidR="00E54F16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……………………………………………………………………………………………………………..</w:t>
            </w:r>
          </w:p>
          <w:p w:rsidR="00E54F16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B333B7">
              <w:rPr>
                <w:rFonts w:eastAsia="Arial"/>
                <w:bCs/>
                <w:iCs/>
              </w:rPr>
              <w:t>……………………………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…………………………………………………………………………..</w:t>
            </w:r>
          </w:p>
        </w:tc>
      </w:tr>
    </w:tbl>
    <w:p w:rsidR="00DC16AC" w:rsidRDefault="00DC16AC" w:rsidP="00DC16AC">
      <w:pPr>
        <w:snapToGrid w:val="0"/>
        <w:spacing w:line="360" w:lineRule="auto"/>
        <w:jc w:val="both"/>
        <w:rPr>
          <w:rFonts w:eastAsia="Arial"/>
          <w:bCs/>
        </w:rPr>
      </w:pPr>
    </w:p>
    <w:p w:rsidR="007F2F2F" w:rsidRDefault="007F2F2F" w:rsidP="00DC16AC">
      <w:pPr>
        <w:snapToGrid w:val="0"/>
        <w:spacing w:line="360" w:lineRule="auto"/>
        <w:jc w:val="both"/>
        <w:rPr>
          <w:rFonts w:eastAsia="Arial"/>
          <w:bCs/>
        </w:rPr>
      </w:pPr>
    </w:p>
    <w:p w:rsidR="007F2F2F" w:rsidRDefault="007F2F2F" w:rsidP="00DC16AC">
      <w:pPr>
        <w:snapToGrid w:val="0"/>
        <w:spacing w:line="360" w:lineRule="auto"/>
        <w:jc w:val="both"/>
        <w:rPr>
          <w:rFonts w:eastAsia="Arial"/>
          <w:bCs/>
        </w:rPr>
      </w:pPr>
    </w:p>
    <w:p w:rsidR="00655844" w:rsidRDefault="00655844" w:rsidP="00DC16AC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DC16AC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DC16AC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DC16AC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8036BE" w:rsidRPr="008036BE" w:rsidRDefault="008036BE" w:rsidP="00DC16AC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wniesionemu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</w:t>
      </w:r>
      <w:r w:rsidR="00F32B93">
        <w:t>rachunek bankowy</w:t>
      </w:r>
      <w:r>
        <w:t xml:space="preserve"> Nr:.........................................................................................................................................................</w:t>
      </w:r>
    </w:p>
    <w:p w:rsidR="00D973B2" w:rsidRPr="002953DD" w:rsidRDefault="00655844" w:rsidP="00DC16A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DC16A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DC16A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DC16A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DC16A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C00327" w:rsidRDefault="00655844" w:rsidP="00DC16A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fax: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Pr="002953DD" w:rsidRDefault="00655844" w:rsidP="00DC16A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4C551C" w:rsidRDefault="00655844" w:rsidP="00DC16A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2953DD" w:rsidRDefault="002953DD" w:rsidP="00DC16AC">
      <w:pPr>
        <w:spacing w:line="360" w:lineRule="auto"/>
        <w:jc w:val="both"/>
        <w:rPr>
          <w:sz w:val="23"/>
          <w:szCs w:val="23"/>
        </w:rPr>
      </w:pPr>
    </w:p>
    <w:p w:rsidR="00FF1F07" w:rsidRDefault="00655844" w:rsidP="00DC16AC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DC16AC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AB5163" w:rsidRDefault="00155ABD" w:rsidP="00DC16AC">
      <w:pPr>
        <w:tabs>
          <w:tab w:val="left" w:pos="7088"/>
        </w:tabs>
        <w:spacing w:line="360" w:lineRule="auto"/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55844" w:rsidRPr="004142E9">
        <w:rPr>
          <w:sz w:val="20"/>
          <w:szCs w:val="20"/>
        </w:rPr>
        <w:t>pieczęć i podpis Wykonawcy</w:t>
      </w:r>
    </w:p>
    <w:sectPr w:rsidR="00655844" w:rsidRPr="00AB5163" w:rsidSect="005F335A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BAE" w:rsidRDefault="000D0BAE" w:rsidP="004142E9">
      <w:r>
        <w:separator/>
      </w:r>
    </w:p>
  </w:endnote>
  <w:endnote w:type="continuationSeparator" w:id="0">
    <w:p w:rsidR="000D0BAE" w:rsidRDefault="000D0BAE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Pr="00E54F16" w:rsidRDefault="004142E9" w:rsidP="00E54F1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5324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53245A" w:rsidRPr="00A171E9">
      <w:rPr>
        <w:sz w:val="20"/>
        <w:szCs w:val="20"/>
      </w:rPr>
      <w:fldChar w:fldCharType="separate"/>
    </w:r>
    <w:r w:rsidR="00C03409">
      <w:rPr>
        <w:noProof/>
        <w:sz w:val="20"/>
        <w:szCs w:val="20"/>
      </w:rPr>
      <w:t>4</w:t>
    </w:r>
    <w:r w:rsidR="0053245A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5324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53245A" w:rsidRPr="00A171E9">
      <w:rPr>
        <w:sz w:val="20"/>
        <w:szCs w:val="20"/>
      </w:rPr>
      <w:fldChar w:fldCharType="separate"/>
    </w:r>
    <w:r w:rsidR="00C03409">
      <w:rPr>
        <w:noProof/>
        <w:sz w:val="20"/>
        <w:szCs w:val="20"/>
      </w:rPr>
      <w:t>4</w:t>
    </w:r>
    <w:r w:rsidR="0053245A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BAE" w:rsidRDefault="000D0BAE" w:rsidP="004142E9">
      <w:r>
        <w:separator/>
      </w:r>
    </w:p>
  </w:footnote>
  <w:footnote w:type="continuationSeparator" w:id="0">
    <w:p w:rsidR="000D0BAE" w:rsidRDefault="000D0BAE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787" w:rsidRPr="00EC1322" w:rsidRDefault="00571787" w:rsidP="00155ABD">
    <w:pPr>
      <w:pStyle w:val="Podtytu"/>
      <w:spacing w:after="0"/>
      <w:jc w:val="lef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DD53D7"/>
    <w:multiLevelType w:val="multilevel"/>
    <w:tmpl w:val="FF483790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60783206"/>
    <w:multiLevelType w:val="hybridMultilevel"/>
    <w:tmpl w:val="89C00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8CA7292">
      <w:start w:val="2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17EEB"/>
    <w:rsid w:val="00063D5C"/>
    <w:rsid w:val="000706EF"/>
    <w:rsid w:val="000943C9"/>
    <w:rsid w:val="00095CB3"/>
    <w:rsid w:val="000A4EA0"/>
    <w:rsid w:val="000D0BAE"/>
    <w:rsid w:val="000E4962"/>
    <w:rsid w:val="000F2EDC"/>
    <w:rsid w:val="00115210"/>
    <w:rsid w:val="00141E23"/>
    <w:rsid w:val="00155ABD"/>
    <w:rsid w:val="001B4489"/>
    <w:rsid w:val="0025509D"/>
    <w:rsid w:val="002658B0"/>
    <w:rsid w:val="00280BBD"/>
    <w:rsid w:val="002953DD"/>
    <w:rsid w:val="002A0AA8"/>
    <w:rsid w:val="002A49CA"/>
    <w:rsid w:val="002C1CC8"/>
    <w:rsid w:val="002E122F"/>
    <w:rsid w:val="002E5D2C"/>
    <w:rsid w:val="002F6FE1"/>
    <w:rsid w:val="00325C56"/>
    <w:rsid w:val="00353784"/>
    <w:rsid w:val="003655A7"/>
    <w:rsid w:val="0038268F"/>
    <w:rsid w:val="003A1134"/>
    <w:rsid w:val="003A2007"/>
    <w:rsid w:val="003A5270"/>
    <w:rsid w:val="003A5A52"/>
    <w:rsid w:val="003F196A"/>
    <w:rsid w:val="003F686D"/>
    <w:rsid w:val="00401314"/>
    <w:rsid w:val="004142E9"/>
    <w:rsid w:val="004577A7"/>
    <w:rsid w:val="00472CBC"/>
    <w:rsid w:val="00484907"/>
    <w:rsid w:val="004A5BF0"/>
    <w:rsid w:val="004C551C"/>
    <w:rsid w:val="004D3C58"/>
    <w:rsid w:val="004E1056"/>
    <w:rsid w:val="004E4A7C"/>
    <w:rsid w:val="005160C5"/>
    <w:rsid w:val="0053245A"/>
    <w:rsid w:val="00571787"/>
    <w:rsid w:val="005851FE"/>
    <w:rsid w:val="00586024"/>
    <w:rsid w:val="005B3E80"/>
    <w:rsid w:val="005D129C"/>
    <w:rsid w:val="005D4D33"/>
    <w:rsid w:val="005E6D0E"/>
    <w:rsid w:val="005F0CD7"/>
    <w:rsid w:val="005F335A"/>
    <w:rsid w:val="00643FEB"/>
    <w:rsid w:val="00655844"/>
    <w:rsid w:val="0069661C"/>
    <w:rsid w:val="006E1776"/>
    <w:rsid w:val="00722F73"/>
    <w:rsid w:val="007320B6"/>
    <w:rsid w:val="007441B1"/>
    <w:rsid w:val="0074519D"/>
    <w:rsid w:val="007E4B34"/>
    <w:rsid w:val="007F2F2F"/>
    <w:rsid w:val="008036BE"/>
    <w:rsid w:val="00815C8C"/>
    <w:rsid w:val="00817C90"/>
    <w:rsid w:val="008376DC"/>
    <w:rsid w:val="00891A3C"/>
    <w:rsid w:val="00894BC5"/>
    <w:rsid w:val="00897CE2"/>
    <w:rsid w:val="008A57FA"/>
    <w:rsid w:val="008A682F"/>
    <w:rsid w:val="008D0ED6"/>
    <w:rsid w:val="008D35A7"/>
    <w:rsid w:val="008E7AC6"/>
    <w:rsid w:val="009401B7"/>
    <w:rsid w:val="00A171E9"/>
    <w:rsid w:val="00A649EC"/>
    <w:rsid w:val="00A925FB"/>
    <w:rsid w:val="00A95707"/>
    <w:rsid w:val="00AB5163"/>
    <w:rsid w:val="00AD5EF0"/>
    <w:rsid w:val="00B10021"/>
    <w:rsid w:val="00B20D45"/>
    <w:rsid w:val="00B333B7"/>
    <w:rsid w:val="00B35732"/>
    <w:rsid w:val="00B560FF"/>
    <w:rsid w:val="00B84694"/>
    <w:rsid w:val="00BB62F1"/>
    <w:rsid w:val="00BF763E"/>
    <w:rsid w:val="00C00327"/>
    <w:rsid w:val="00C03409"/>
    <w:rsid w:val="00C32548"/>
    <w:rsid w:val="00CB0CDB"/>
    <w:rsid w:val="00CB79FC"/>
    <w:rsid w:val="00CD7AB9"/>
    <w:rsid w:val="00CF4197"/>
    <w:rsid w:val="00D30BF0"/>
    <w:rsid w:val="00D973B2"/>
    <w:rsid w:val="00DC16AC"/>
    <w:rsid w:val="00DE3B72"/>
    <w:rsid w:val="00E04C22"/>
    <w:rsid w:val="00E10D34"/>
    <w:rsid w:val="00E11F61"/>
    <w:rsid w:val="00E22265"/>
    <w:rsid w:val="00E307AC"/>
    <w:rsid w:val="00E500BC"/>
    <w:rsid w:val="00E54F16"/>
    <w:rsid w:val="00EC1322"/>
    <w:rsid w:val="00ED7032"/>
    <w:rsid w:val="00EE359C"/>
    <w:rsid w:val="00F32B93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4A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4A7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4A7C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4A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4A7C"/>
    <w:rPr>
      <w:b/>
      <w:bCs/>
      <w:lang w:eastAsia="zh-CN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E54F16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E54F16"/>
    <w:pPr>
      <w:widowControl w:val="0"/>
      <w:shd w:val="clear" w:color="auto" w:fill="FFFFFF"/>
      <w:suppressAutoHyphens w:val="0"/>
      <w:spacing w:before="360" w:after="360" w:line="240" w:lineRule="atLeast"/>
      <w:ind w:hanging="480"/>
      <w:jc w:val="both"/>
    </w:pPr>
    <w:rPr>
      <w:sz w:val="23"/>
      <w:szCs w:val="23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4A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4A7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4A7C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4A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4A7C"/>
    <w:rPr>
      <w:b/>
      <w:bCs/>
      <w:lang w:eastAsia="zh-CN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E54F16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E54F16"/>
    <w:pPr>
      <w:widowControl w:val="0"/>
      <w:shd w:val="clear" w:color="auto" w:fill="FFFFFF"/>
      <w:suppressAutoHyphens w:val="0"/>
      <w:spacing w:before="360" w:after="360" w:line="240" w:lineRule="atLeast"/>
      <w:ind w:hanging="480"/>
      <w:jc w:val="both"/>
    </w:pPr>
    <w:rPr>
      <w:sz w:val="23"/>
      <w:szCs w:val="2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6F8ECC-5DE2-4E99-90DB-C9A4BA709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898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/>
  <LinksUpToDate>false</LinksUpToDate>
  <CharactersWithSpaces>6274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creator>Michał_ZP</dc:creator>
  <cp:lastModifiedBy>Michał_ZP</cp:lastModifiedBy>
  <cp:revision>7</cp:revision>
  <cp:lastPrinted>2017-10-26T11:12:00Z</cp:lastPrinted>
  <dcterms:created xsi:type="dcterms:W3CDTF">2017-10-12T11:53:00Z</dcterms:created>
  <dcterms:modified xsi:type="dcterms:W3CDTF">2017-10-26T11:13:00Z</dcterms:modified>
</cp:coreProperties>
</file>